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32F0307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FELD.09.02-IZ.00-0004/24-00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0AF4BC63"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F823FB" w:rsidRPr="00F823FB">
        <w:rPr>
          <w:rFonts w:ascii="Times New Roman" w:eastAsia="Arial" w:hAnsi="Times New Roman"/>
          <w:b/>
          <w:bCs/>
          <w:color w:val="000000"/>
          <w:sz w:val="24"/>
          <w:szCs w:val="24"/>
          <w:lang w:eastAsia="ar-SA"/>
        </w:rPr>
        <w:t>Doposażenie dla zawodu Mechanik pojazdów samochodowych oraz Kierowca – Mechanik – Szkoła Branżowa I stopnia i Technik pojazdów samochodowych w ramach realizacji projektu pn.: "Absolwent ZS nr 2 w Wieluniu – nowe umiejętności w transformacji" współfinansowanego ze środków Funduszu na rzecz Sprawiedliwej Transformacji w ramach Programu Regionalnego Fundusze Europejskie dla Łódzkiego 2021-2027, nr umowy FELD.09.02-IZ.00-0004/24-00.</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190EAEB7" w14:textId="39EA27B1" w:rsidR="00F823FB" w:rsidRDefault="00F823FB">
      <w:pPr>
        <w:keepNext/>
        <w:keepLines/>
        <w:numPr>
          <w:ilvl w:val="0"/>
          <w:numId w:val="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Przedmiotem zamówienia jest dostawa </w:t>
      </w:r>
      <w:r w:rsidRPr="00F823FB">
        <w:rPr>
          <w:rFonts w:ascii="Times New Roman" w:hAnsi="Times New Roman"/>
          <w:sz w:val="24"/>
          <w:szCs w:val="24"/>
        </w:rPr>
        <w:t>wyposażenia warsztatowego dla zawodu Mechanik pojazdów samochodowych</w:t>
      </w:r>
      <w:r>
        <w:rPr>
          <w:rFonts w:ascii="Times New Roman" w:hAnsi="Times New Roman"/>
          <w:sz w:val="24"/>
          <w:szCs w:val="24"/>
        </w:rPr>
        <w:t xml:space="preserve">* / </w:t>
      </w:r>
      <w:r w:rsidRPr="00F823FB">
        <w:rPr>
          <w:rFonts w:ascii="Times New Roman" w:hAnsi="Times New Roman"/>
          <w:sz w:val="24"/>
          <w:szCs w:val="24"/>
        </w:rPr>
        <w:t>wyposażenia warsztatowego dla zawodu Kierowca – Mechanik</w:t>
      </w:r>
      <w:r>
        <w:rPr>
          <w:rFonts w:ascii="Times New Roman" w:hAnsi="Times New Roman"/>
          <w:sz w:val="24"/>
          <w:szCs w:val="24"/>
        </w:rPr>
        <w:t>*</w:t>
      </w:r>
    </w:p>
    <w:p w14:paraId="760504AA" w14:textId="745A07C0" w:rsidR="00F823FB" w:rsidRPr="00F823FB" w:rsidRDefault="00F823FB" w:rsidP="00F823FB">
      <w:pPr>
        <w:keepNext/>
        <w:keepLines/>
        <w:spacing w:after="0" w:line="360" w:lineRule="auto"/>
        <w:ind w:left="284"/>
        <w:jc w:val="both"/>
        <w:rPr>
          <w:rFonts w:ascii="Times New Roman" w:hAnsi="Times New Roman"/>
          <w:color w:val="FF0000"/>
          <w:sz w:val="24"/>
          <w:szCs w:val="24"/>
        </w:rPr>
      </w:pPr>
      <w:r w:rsidRPr="00821064">
        <w:rPr>
          <w:rFonts w:ascii="Times New Roman" w:hAnsi="Times New Roman"/>
          <w:color w:val="FF0000"/>
          <w:sz w:val="24"/>
          <w:szCs w:val="24"/>
        </w:rPr>
        <w:t>*niepotrzebne skreślić</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185E63E2"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FELD.09.02-IZ.00-0004/24-00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3B602" w14:textId="77777777" w:rsidR="00B5786C" w:rsidRDefault="00B5786C" w:rsidP="00614E6C">
      <w:pPr>
        <w:spacing w:after="0" w:line="240" w:lineRule="auto"/>
      </w:pPr>
      <w:r>
        <w:separator/>
      </w:r>
    </w:p>
  </w:endnote>
  <w:endnote w:type="continuationSeparator" w:id="0">
    <w:p w14:paraId="3E1A6EE8" w14:textId="77777777" w:rsidR="00B5786C" w:rsidRDefault="00B5786C"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nowe umiejętności w transformacji"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722DF" w14:textId="77777777" w:rsidR="00B5786C" w:rsidRDefault="00B5786C" w:rsidP="00614E6C">
      <w:pPr>
        <w:spacing w:after="0" w:line="240" w:lineRule="auto"/>
      </w:pPr>
      <w:r>
        <w:separator/>
      </w:r>
    </w:p>
  </w:footnote>
  <w:footnote w:type="continuationSeparator" w:id="0">
    <w:p w14:paraId="22418164" w14:textId="77777777" w:rsidR="00B5786C" w:rsidRDefault="00B5786C"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77777777" w:rsidR="008C1E75" w:rsidRDefault="008C1E75" w:rsidP="008C1E75">
    <w:pPr>
      <w:spacing w:after="0"/>
      <w:jc w:val="center"/>
      <w:rPr>
        <w:rFonts w:ascii="Arial" w:eastAsia="Arial" w:hAnsi="Arial" w:cs="Arial"/>
      </w:rPr>
    </w:pPr>
    <w:r>
      <w:rPr>
        <w:rFonts w:ascii="Arial" w:eastAsia="Arial" w:hAnsi="Arial" w:cs="Arial"/>
        <w:noProof/>
        <w:lang w:eastAsia="pl-PL"/>
      </w:rPr>
      <w:drawing>
        <wp:inline distT="0" distB="0" distL="0" distR="0" wp14:anchorId="240B671F" wp14:editId="647FDD83">
          <wp:extent cx="5905500" cy="664144"/>
          <wp:effectExtent l="0" t="0" r="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475" cy="67055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B6250"/>
    <w:rsid w:val="009D1B34"/>
    <w:rsid w:val="009F2893"/>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EB9"/>
    <w:rsid w:val="00B922AA"/>
    <w:rsid w:val="00BA1AFF"/>
    <w:rsid w:val="00BB4740"/>
    <w:rsid w:val="00BC0EA4"/>
    <w:rsid w:val="00BC7EA8"/>
    <w:rsid w:val="00BD067F"/>
    <w:rsid w:val="00BE3E17"/>
    <w:rsid w:val="00C114F5"/>
    <w:rsid w:val="00C132EE"/>
    <w:rsid w:val="00C220F4"/>
    <w:rsid w:val="00C24B01"/>
    <w:rsid w:val="00C30588"/>
    <w:rsid w:val="00C502D1"/>
    <w:rsid w:val="00C63248"/>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92161"/>
    <w:rsid w:val="00D959D3"/>
    <w:rsid w:val="00DB7ECE"/>
    <w:rsid w:val="00DC218E"/>
    <w:rsid w:val="00DD0F74"/>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2106</Words>
  <Characters>12641</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14718</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Gmina Zduny</cp:lastModifiedBy>
  <cp:revision>2</cp:revision>
  <cp:lastPrinted>2024-12-16T13:25:00Z</cp:lastPrinted>
  <dcterms:created xsi:type="dcterms:W3CDTF">2025-01-20T13:17:00Z</dcterms:created>
  <dcterms:modified xsi:type="dcterms:W3CDTF">2025-01-20T13:17:00Z</dcterms:modified>
</cp:coreProperties>
</file>