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99CE6" w14:textId="77777777" w:rsidR="000F3010" w:rsidRPr="000F3010" w:rsidRDefault="000F3010" w:rsidP="000F3010">
      <w:pPr>
        <w:suppressAutoHyphens w:val="0"/>
        <w:spacing w:line="256" w:lineRule="auto"/>
        <w:jc w:val="right"/>
        <w:rPr>
          <w:rFonts w:ascii="Calibri" w:eastAsia="Calibri" w:hAnsi="Calibri" w:cs="Times New Roman"/>
        </w:rPr>
      </w:pPr>
      <w:r w:rsidRPr="000F3010">
        <w:rPr>
          <w:rFonts w:ascii="Calibri" w:eastAsia="Calibri" w:hAnsi="Calibri" w:cs="Times New Roman"/>
        </w:rPr>
        <w:t>Załącznik nr 1a</w:t>
      </w:r>
    </w:p>
    <w:p w14:paraId="717514D8" w14:textId="77777777" w:rsidR="000F3010" w:rsidRPr="000F3010" w:rsidRDefault="000F3010" w:rsidP="000F3010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F3010">
        <w:rPr>
          <w:rFonts w:ascii="Times New Roman" w:eastAsia="Calibri" w:hAnsi="Times New Roman" w:cs="Times New Roman"/>
          <w:b/>
          <w:bCs/>
          <w:sz w:val="24"/>
          <w:szCs w:val="24"/>
        </w:rPr>
        <w:t>Formularz asortymentowo – cenowy</w:t>
      </w:r>
    </w:p>
    <w:p w14:paraId="2EC2A8EA" w14:textId="77777777" w:rsidR="008A4DC3" w:rsidRDefault="00000000">
      <w:pPr>
        <w:jc w:val="both"/>
      </w:pPr>
      <w:r>
        <w:rPr>
          <w:rFonts w:ascii="Times New Roman" w:hAnsi="Times New Roman" w:cs="Times New Roman"/>
        </w:rPr>
        <w:t xml:space="preserve">Doposażenie dla zawodu Technik mechatronik – w ramach realizacji projektu pn.: "Absolwent ZS nr 2 w Wieluniu – nowe perspektywy w transformacji". 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569"/>
        <w:gridCol w:w="2503"/>
        <w:gridCol w:w="3864"/>
        <w:gridCol w:w="817"/>
        <w:gridCol w:w="1309"/>
      </w:tblGrid>
      <w:tr w:rsidR="008A4DC3" w14:paraId="2E8E5B71" w14:textId="77777777"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CD6F6BD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2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DC4B9C7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F17F0B7" w14:textId="693A4334" w:rsidR="00971D86" w:rsidRPr="00971D86" w:rsidRDefault="00971D86" w:rsidP="00971D86">
            <w:pPr>
              <w:spacing w:after="0" w:line="240" w:lineRule="auto"/>
              <w:jc w:val="center"/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lang w:eastAsia="pl-PL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47A8C20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C5E73D3" w14:textId="7F0D8089" w:rsidR="008A4DC3" w:rsidRDefault="000F3010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Calibri"/>
                <w:b/>
                <w:bCs/>
                <w:color w:val="000000"/>
                <w:sz w:val="24"/>
                <w:szCs w:val="24"/>
              </w:rPr>
              <w:t>Cena łączna brutto</w:t>
            </w:r>
          </w:p>
        </w:tc>
      </w:tr>
      <w:tr w:rsidR="00971D86" w14:paraId="0D3935E8" w14:textId="77777777" w:rsidTr="00971D86">
        <w:tc>
          <w:tcPr>
            <w:tcW w:w="569" w:type="dxa"/>
            <w:vAlign w:val="center"/>
          </w:tcPr>
          <w:p w14:paraId="2656C635" w14:textId="77777777" w:rsidR="00971D86" w:rsidRDefault="00971D86" w:rsidP="00971D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shd w:val="clear" w:color="auto" w:fill="auto"/>
            <w:vAlign w:val="center"/>
          </w:tcPr>
          <w:p w14:paraId="277CF4D3" w14:textId="77777777" w:rsidR="00971D86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Calibri" w:eastAsia="Calibri" w:hAnsi="Calibri" w:cs="Calibri"/>
                <w:color w:val="000000"/>
              </w:rPr>
              <w:t xml:space="preserve">tokarka dydaktyczna CNC z 2 wymiennymi systemami sterowania </w:t>
            </w:r>
            <w:proofErr w:type="spellStart"/>
            <w:r w:rsidRPr="00971D86">
              <w:rPr>
                <w:rFonts w:ascii="Calibri" w:eastAsia="Calibri" w:hAnsi="Calibri" w:cs="Calibri"/>
                <w:color w:val="000000"/>
              </w:rPr>
              <w:t>Sinumerik</w:t>
            </w:r>
            <w:proofErr w:type="spellEnd"/>
            <w:r w:rsidRPr="00971D86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971D86">
              <w:rPr>
                <w:rFonts w:ascii="Calibri" w:eastAsia="Calibri" w:hAnsi="Calibri" w:cs="Calibri"/>
                <w:color w:val="000000"/>
              </w:rPr>
              <w:t>Operate</w:t>
            </w:r>
            <w:proofErr w:type="spellEnd"/>
            <w:r w:rsidRPr="00971D86">
              <w:rPr>
                <w:rFonts w:ascii="Calibri" w:eastAsia="Calibri" w:hAnsi="Calibri" w:cs="Calibri"/>
                <w:color w:val="000000"/>
              </w:rPr>
              <w:t xml:space="preserve"> i </w:t>
            </w:r>
            <w:proofErr w:type="spellStart"/>
            <w:r w:rsidRPr="00971D86">
              <w:rPr>
                <w:rFonts w:ascii="Calibri" w:eastAsia="Calibri" w:hAnsi="Calibri" w:cs="Calibri"/>
                <w:color w:val="000000"/>
              </w:rPr>
              <w:t>Fanuc</w:t>
            </w:r>
            <w:proofErr w:type="spellEnd"/>
            <w:r w:rsidRPr="00971D86">
              <w:rPr>
                <w:rFonts w:ascii="Calibri" w:eastAsia="Calibri" w:hAnsi="Calibri" w:cs="Calibri"/>
                <w:color w:val="000000"/>
              </w:rPr>
              <w:t xml:space="preserve"> 31 plus</w:t>
            </w: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 xml:space="preserve"> </w:t>
            </w:r>
          </w:p>
          <w:p w14:paraId="537C59DB" w14:textId="4888143B" w:rsidR="00971D86" w:rsidRPr="00971D86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6490062A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44970C6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078048B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7530D34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82E7361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90D5B3B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9FEB605" w14:textId="0071BE2E" w:rsidR="00971D86" w:rsidRDefault="00971D86" w:rsidP="00971D86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shd w:val="clear" w:color="auto" w:fill="auto"/>
            <w:vAlign w:val="center"/>
          </w:tcPr>
          <w:p w14:paraId="15BF1FE1" w14:textId="77777777" w:rsidR="00971D86" w:rsidRPr="00971D86" w:rsidRDefault="00971D86" w:rsidP="00971D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F3BD543" w14:textId="4A7199E7" w:rsidR="00971D86" w:rsidRPr="00971D86" w:rsidRDefault="00971D86" w:rsidP="00971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11288" w14:textId="0F641B7D" w:rsidR="00971D86" w:rsidRDefault="00971D86" w:rsidP="00971D8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kmpl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09ECE" w14:textId="4BFF9D09" w:rsidR="00971D86" w:rsidRDefault="00971D86" w:rsidP="00971D86">
            <w:pPr>
              <w:spacing w:after="0" w:line="240" w:lineRule="auto"/>
              <w:jc w:val="center"/>
            </w:pPr>
          </w:p>
        </w:tc>
      </w:tr>
      <w:tr w:rsidR="00971D86" w14:paraId="0FE45536" w14:textId="77777777" w:rsidTr="00971D86">
        <w:tc>
          <w:tcPr>
            <w:tcW w:w="569" w:type="dxa"/>
            <w:vAlign w:val="center"/>
          </w:tcPr>
          <w:p w14:paraId="66D5BC6D" w14:textId="77777777" w:rsidR="00971D86" w:rsidRDefault="00971D86" w:rsidP="00971D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</w:tcBorders>
            <w:shd w:val="clear" w:color="auto" w:fill="auto"/>
            <w:vAlign w:val="center"/>
          </w:tcPr>
          <w:p w14:paraId="144471C1" w14:textId="77777777" w:rsidR="00971D86" w:rsidRDefault="00971D86" w:rsidP="00971D86">
            <w:pPr>
              <w:suppressAutoHyphens w:val="0"/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  <w:r w:rsidRPr="00971D86">
              <w:rPr>
                <w:rFonts w:eastAsia="Calibri" w:cs="Calibri"/>
                <w:color w:val="000000"/>
              </w:rPr>
              <w:t xml:space="preserve">Frezarka dydaktyczna CNC z 2 wymiennymi systemami sterowania </w:t>
            </w:r>
            <w:proofErr w:type="spellStart"/>
            <w:r w:rsidRPr="00971D86">
              <w:rPr>
                <w:rFonts w:eastAsia="Calibri" w:cs="Calibri"/>
                <w:color w:val="000000"/>
              </w:rPr>
              <w:t>Sinumerik</w:t>
            </w:r>
            <w:proofErr w:type="spellEnd"/>
            <w:r w:rsidRPr="00971D86">
              <w:rPr>
                <w:rFonts w:eastAsia="Calibri" w:cs="Calibri"/>
                <w:color w:val="000000"/>
              </w:rPr>
              <w:t xml:space="preserve"> </w:t>
            </w:r>
            <w:proofErr w:type="spellStart"/>
            <w:r w:rsidRPr="00971D86">
              <w:rPr>
                <w:rFonts w:eastAsia="Calibri" w:cs="Calibri"/>
                <w:color w:val="000000"/>
              </w:rPr>
              <w:t>Operate</w:t>
            </w:r>
            <w:proofErr w:type="spellEnd"/>
            <w:r w:rsidRPr="00971D86">
              <w:rPr>
                <w:rFonts w:eastAsia="Calibri" w:cs="Calibri"/>
                <w:color w:val="000000"/>
              </w:rPr>
              <w:t xml:space="preserve"> i H&amp;H lub </w:t>
            </w:r>
            <w:proofErr w:type="spellStart"/>
            <w:r w:rsidRPr="00971D86">
              <w:rPr>
                <w:rFonts w:eastAsia="Calibri" w:cs="Calibri"/>
                <w:color w:val="000000"/>
              </w:rPr>
              <w:t>Fanuc</w:t>
            </w:r>
            <w:proofErr w:type="spellEnd"/>
            <w:r w:rsidRPr="00971D86">
              <w:rPr>
                <w:rFonts w:eastAsia="Calibri" w:cs="Calibri"/>
                <w:color w:val="000000"/>
              </w:rPr>
              <w:t xml:space="preserve"> 31 plus</w:t>
            </w:r>
            <w:r w:rsidRPr="00971D86">
              <w:rPr>
                <w:rFonts w:eastAsia="Calibri" w:cs="Calibri"/>
                <w:b/>
                <w:bCs/>
                <w:color w:val="000000"/>
              </w:rPr>
              <w:t xml:space="preserve"> </w:t>
            </w:r>
          </w:p>
          <w:p w14:paraId="32574807" w14:textId="0940C14E" w:rsidR="00971D86" w:rsidRPr="00971D86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59731473" w14:textId="77777777" w:rsidR="00971D86" w:rsidRPr="00971D86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  <w:p w14:paraId="2EE46CCD" w14:textId="77777777" w:rsidR="00971D86" w:rsidRPr="00971D86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</w:p>
          <w:p w14:paraId="0C2EB2F7" w14:textId="77777777" w:rsidR="00971D86" w:rsidRPr="00971D86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Typ:</w:t>
            </w:r>
          </w:p>
          <w:p w14:paraId="769473EF" w14:textId="77777777" w:rsidR="00971D86" w:rsidRPr="00971D86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…………………..</w:t>
            </w:r>
          </w:p>
          <w:p w14:paraId="38309F98" w14:textId="77777777" w:rsidR="00971D86" w:rsidRPr="00971D86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</w:p>
          <w:p w14:paraId="3C676927" w14:textId="77777777" w:rsidR="00971D86" w:rsidRPr="00971D86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 xml:space="preserve">Model: </w:t>
            </w:r>
          </w:p>
          <w:p w14:paraId="30AA95D0" w14:textId="6639DC53" w:rsidR="00971D86" w:rsidRDefault="00971D86" w:rsidP="00971D86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  <w:vAlign w:val="center"/>
          </w:tcPr>
          <w:p w14:paraId="4C8B28BD" w14:textId="77777777" w:rsidR="00971D86" w:rsidRPr="00971D86" w:rsidRDefault="00971D86" w:rsidP="00971D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0927AC4" w14:textId="11A6C270" w:rsidR="00971D86" w:rsidRPr="00971D86" w:rsidRDefault="00971D86" w:rsidP="00971D86">
            <w:pPr>
              <w:pStyle w:val="NormalnyWeb"/>
              <w:tabs>
                <w:tab w:val="left" w:pos="360"/>
                <w:tab w:val="left" w:pos="720"/>
              </w:tabs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71D86">
              <w:rPr>
                <w:rFonts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C5AF1" w14:textId="1AEDA412" w:rsidR="00971D86" w:rsidRDefault="00971D86" w:rsidP="00971D8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kmpl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989B2" w14:textId="446F39F0" w:rsidR="00971D86" w:rsidRDefault="00971D86" w:rsidP="00971D86">
            <w:pPr>
              <w:spacing w:after="0" w:line="240" w:lineRule="auto"/>
              <w:jc w:val="center"/>
            </w:pPr>
          </w:p>
        </w:tc>
      </w:tr>
      <w:tr w:rsidR="00971D86" w14:paraId="23AE8D4D" w14:textId="77777777" w:rsidTr="00971D86">
        <w:tc>
          <w:tcPr>
            <w:tcW w:w="569" w:type="dxa"/>
            <w:vAlign w:val="center"/>
          </w:tcPr>
          <w:p w14:paraId="45A5A4D3" w14:textId="77777777" w:rsidR="00971D86" w:rsidRDefault="00971D86" w:rsidP="00971D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</w:tcBorders>
            <w:shd w:val="clear" w:color="auto" w:fill="auto"/>
            <w:vAlign w:val="center"/>
          </w:tcPr>
          <w:p w14:paraId="52148C05" w14:textId="77777777" w:rsidR="00971D86" w:rsidRDefault="00971D86" w:rsidP="00971D86">
            <w:pPr>
              <w:suppressAutoHyphens w:val="0"/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  <w:r w:rsidRPr="00971D86">
              <w:rPr>
                <w:rFonts w:eastAsia="Calibri" w:cs="Calibri"/>
                <w:color w:val="000000"/>
              </w:rPr>
              <w:t xml:space="preserve">Mała frezarka dydaktyczna sterowana w G-kod lub z Fusion 360 z interfejsem do współpracy z robotem spełniającym </w:t>
            </w:r>
            <w:r w:rsidRPr="00971D86">
              <w:rPr>
                <w:rFonts w:eastAsia="Calibri" w:cs="Calibri"/>
                <w:color w:val="000000"/>
              </w:rPr>
              <w:lastRenderedPageBreak/>
              <w:t>wymogi CKE w zakresie robotyki</w:t>
            </w:r>
            <w:r w:rsidRPr="00971D86">
              <w:rPr>
                <w:rFonts w:eastAsia="Calibri" w:cs="Calibri"/>
                <w:b/>
                <w:bCs/>
                <w:color w:val="000000"/>
              </w:rPr>
              <w:t xml:space="preserve"> </w:t>
            </w:r>
          </w:p>
          <w:p w14:paraId="2FFA7C0B" w14:textId="12E40EB2" w:rsidR="00971D86" w:rsidRPr="00971D86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37758159" w14:textId="77777777" w:rsidR="00971D86" w:rsidRPr="00971D86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  <w:p w14:paraId="31EFF485" w14:textId="77777777" w:rsidR="00971D86" w:rsidRPr="00971D86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</w:p>
          <w:p w14:paraId="5D846D34" w14:textId="77777777" w:rsidR="00971D86" w:rsidRPr="00971D86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Typ:</w:t>
            </w:r>
          </w:p>
          <w:p w14:paraId="3C5E4A65" w14:textId="77777777" w:rsidR="00971D86" w:rsidRPr="00971D86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…………………..</w:t>
            </w:r>
          </w:p>
          <w:p w14:paraId="0858CAC1" w14:textId="77777777" w:rsidR="00971D86" w:rsidRPr="00971D86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</w:p>
          <w:p w14:paraId="5166FB38" w14:textId="77777777" w:rsidR="00971D86" w:rsidRPr="00971D86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 xml:space="preserve">Model: </w:t>
            </w:r>
          </w:p>
          <w:p w14:paraId="7EB112EF" w14:textId="76C07A84" w:rsidR="00971D86" w:rsidRDefault="00971D86" w:rsidP="00971D86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  <w:vAlign w:val="center"/>
          </w:tcPr>
          <w:p w14:paraId="0B56457A" w14:textId="77777777" w:rsidR="00971D86" w:rsidRPr="00971D86" w:rsidRDefault="00971D86" w:rsidP="00971D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lastRenderedPageBreak/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6A304452" w14:textId="07B41F9B" w:rsidR="00971D86" w:rsidRPr="00971D86" w:rsidRDefault="00971D86" w:rsidP="00971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9F466" w14:textId="665E61E3" w:rsidR="00971D86" w:rsidRDefault="00971D86" w:rsidP="00971D8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kmpl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DB7F" w14:textId="6DD16E5F" w:rsidR="00971D86" w:rsidRDefault="00971D86" w:rsidP="00971D86">
            <w:pPr>
              <w:spacing w:after="0" w:line="240" w:lineRule="auto"/>
              <w:jc w:val="center"/>
            </w:pPr>
          </w:p>
        </w:tc>
      </w:tr>
      <w:tr w:rsidR="00971D86" w14:paraId="05C86EFE" w14:textId="77777777" w:rsidTr="00971D86">
        <w:tc>
          <w:tcPr>
            <w:tcW w:w="569" w:type="dxa"/>
            <w:vAlign w:val="center"/>
          </w:tcPr>
          <w:p w14:paraId="7A6F87AE" w14:textId="77777777" w:rsidR="00971D86" w:rsidRDefault="00971D86" w:rsidP="00971D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</w:tcBorders>
            <w:shd w:val="clear" w:color="auto" w:fill="auto"/>
            <w:vAlign w:val="center"/>
          </w:tcPr>
          <w:p w14:paraId="6C981030" w14:textId="77777777" w:rsidR="00971D86" w:rsidRDefault="00971D86" w:rsidP="00971D86">
            <w:pPr>
              <w:suppressAutoHyphens w:val="0"/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  <w:r w:rsidRPr="00971D86">
              <w:rPr>
                <w:rFonts w:eastAsia="Calibri" w:cs="Calibri"/>
                <w:color w:val="000000"/>
              </w:rPr>
              <w:t>mała tokarka dydaktyczna sterowana w G-kod lub z Fusion 360 z interfejsem do współpracy z robotem spełniającym wymogi CKE w zakresie robotyki</w:t>
            </w:r>
            <w:r w:rsidRPr="00971D86">
              <w:rPr>
                <w:rFonts w:eastAsia="Calibri" w:cs="Calibri"/>
                <w:b/>
                <w:bCs/>
                <w:color w:val="000000"/>
              </w:rPr>
              <w:t xml:space="preserve"> </w:t>
            </w:r>
          </w:p>
          <w:p w14:paraId="68817AAD" w14:textId="4067E3B9" w:rsidR="00971D86" w:rsidRPr="00971D86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4A4C3A8E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96F2F27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970D5A4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8C0D2B1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85F892D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41E31A7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3B50DB5" w14:textId="2563B740" w:rsidR="00971D86" w:rsidRDefault="00971D86" w:rsidP="00971D86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  <w:vAlign w:val="center"/>
          </w:tcPr>
          <w:p w14:paraId="086BB8C7" w14:textId="77777777" w:rsidR="00971D86" w:rsidRPr="00971D86" w:rsidRDefault="00971D86" w:rsidP="00971D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5298EDB1" w14:textId="279C53CE" w:rsidR="00971D86" w:rsidRPr="00971D86" w:rsidRDefault="00971D86" w:rsidP="00971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380C8" w14:textId="4175FC0A" w:rsidR="00971D86" w:rsidRDefault="00971D86" w:rsidP="00971D8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kmpl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05E8F" w14:textId="350BFE6B" w:rsidR="00971D86" w:rsidRDefault="00971D86" w:rsidP="00971D86">
            <w:pPr>
              <w:spacing w:after="0" w:line="240" w:lineRule="auto"/>
              <w:jc w:val="center"/>
            </w:pPr>
          </w:p>
        </w:tc>
      </w:tr>
      <w:tr w:rsidR="00971D86" w14:paraId="2FCC4D54" w14:textId="77777777" w:rsidTr="00971D86">
        <w:tc>
          <w:tcPr>
            <w:tcW w:w="569" w:type="dxa"/>
            <w:vAlign w:val="center"/>
          </w:tcPr>
          <w:p w14:paraId="7556ADFC" w14:textId="77777777" w:rsidR="00971D86" w:rsidRDefault="00971D86" w:rsidP="00971D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</w:tcBorders>
            <w:shd w:val="clear" w:color="auto" w:fill="auto"/>
            <w:vAlign w:val="center"/>
          </w:tcPr>
          <w:p w14:paraId="3A66D3A6" w14:textId="77777777" w:rsidR="00971D86" w:rsidRDefault="00971D86" w:rsidP="00971D86">
            <w:pPr>
              <w:suppressAutoHyphens w:val="0"/>
              <w:spacing w:line="256" w:lineRule="auto"/>
              <w:jc w:val="center"/>
              <w:rPr>
                <w:rFonts w:eastAsia="Calibri" w:cs="Calibri"/>
                <w:color w:val="000000"/>
              </w:rPr>
            </w:pPr>
            <w:r w:rsidRPr="00971D86">
              <w:rPr>
                <w:rFonts w:eastAsia="Calibri" w:cs="Calibri"/>
                <w:color w:val="000000"/>
              </w:rPr>
              <w:t xml:space="preserve">stolik mobilny pod mini maszyny CNC oraz robota niewspółpracującego </w:t>
            </w:r>
          </w:p>
          <w:p w14:paraId="305DC021" w14:textId="109189F9" w:rsidR="00971D86" w:rsidRPr="00971D86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17A06CF6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080CAF9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7F76F5F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A788334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C4E3237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EE93707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95D80BB" w14:textId="53F0F995" w:rsidR="00971D86" w:rsidRDefault="00971D86" w:rsidP="00971D86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  <w:vAlign w:val="center"/>
          </w:tcPr>
          <w:p w14:paraId="57D96BF1" w14:textId="77777777" w:rsidR="00971D86" w:rsidRPr="00971D86" w:rsidRDefault="00971D86" w:rsidP="00971D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B6F4A07" w14:textId="4B0EE9CB" w:rsidR="00971D86" w:rsidRPr="00971D86" w:rsidRDefault="00971D86" w:rsidP="00971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158AD" w14:textId="631EC7D5" w:rsidR="00971D86" w:rsidRDefault="00971D86" w:rsidP="00971D8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 xml:space="preserve">szt. </w:t>
            </w:r>
          </w:p>
          <w:p w14:paraId="4777B846" w14:textId="4143DA69" w:rsidR="00971D86" w:rsidRDefault="00971D86" w:rsidP="00971D86">
            <w:pPr>
              <w:spacing w:after="0" w:line="240" w:lineRule="auto"/>
              <w:jc w:val="center"/>
            </w:pP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52514" w14:textId="4BF0E94C" w:rsidR="00971D86" w:rsidRDefault="00971D86" w:rsidP="00971D86">
            <w:pPr>
              <w:jc w:val="center"/>
            </w:pPr>
          </w:p>
        </w:tc>
      </w:tr>
      <w:tr w:rsidR="00971D86" w14:paraId="7C09C0B5" w14:textId="77777777" w:rsidTr="00971D86">
        <w:tc>
          <w:tcPr>
            <w:tcW w:w="569" w:type="dxa"/>
            <w:vAlign w:val="center"/>
          </w:tcPr>
          <w:p w14:paraId="4BBF59EB" w14:textId="77777777" w:rsidR="00971D86" w:rsidRDefault="00971D86" w:rsidP="00971D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</w:tcBorders>
            <w:shd w:val="clear" w:color="auto" w:fill="auto"/>
            <w:vAlign w:val="center"/>
          </w:tcPr>
          <w:p w14:paraId="7853B52D" w14:textId="77777777" w:rsidR="00971D86" w:rsidRPr="00971D86" w:rsidRDefault="00971D86" w:rsidP="00971D86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  <w:r w:rsidRPr="00971D86">
              <w:rPr>
                <w:rFonts w:eastAsia="Calibri" w:cs="Calibri"/>
                <w:color w:val="000000"/>
              </w:rPr>
              <w:t>drukarka 3D do</w:t>
            </w:r>
          </w:p>
          <w:p w14:paraId="3E5A64E0" w14:textId="77777777" w:rsidR="00971D86" w:rsidRPr="00971D86" w:rsidRDefault="00971D86" w:rsidP="00971D86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  <w:r w:rsidRPr="00971D86">
              <w:rPr>
                <w:rFonts w:eastAsia="Calibri" w:cs="Calibri"/>
                <w:color w:val="000000"/>
              </w:rPr>
              <w:t>drukowania elementów</w:t>
            </w:r>
          </w:p>
          <w:p w14:paraId="2D48FCA7" w14:textId="77777777" w:rsidR="00971D86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71D86">
              <w:rPr>
                <w:rFonts w:eastAsia="Calibri" w:cs="Calibri"/>
                <w:color w:val="000000"/>
              </w:rPr>
              <w:lastRenderedPageBreak/>
              <w:t>manipulacji</w:t>
            </w:r>
            <w:r w:rsidRPr="00971D86">
              <w:rPr>
                <w:rFonts w:ascii="Times New Roman" w:eastAsia="Calibri" w:hAnsi="Times New Roman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6BE0879F" w14:textId="56F5C30F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FBFE1E3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F499683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51FD948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1DF9A1E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A282725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172A3C4" w14:textId="77777777" w:rsidR="00971D86" w:rsidRPr="000F3010" w:rsidRDefault="00971D86" w:rsidP="00971D86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6E97460" w14:textId="26014A35" w:rsidR="00971D86" w:rsidRDefault="00971D86" w:rsidP="00971D86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  <w:vAlign w:val="center"/>
          </w:tcPr>
          <w:p w14:paraId="01252777" w14:textId="77777777" w:rsidR="00971D86" w:rsidRPr="00971D86" w:rsidRDefault="00971D86" w:rsidP="00971D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lastRenderedPageBreak/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66FA0FB" w14:textId="0967B3DC" w:rsidR="00971D86" w:rsidRPr="00971D86" w:rsidRDefault="00971D86" w:rsidP="00971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</w:tcPr>
          <w:p w14:paraId="6DB5F9FE" w14:textId="50A55A66" w:rsidR="00971D86" w:rsidRDefault="00971D86" w:rsidP="00971D8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 xml:space="preserve">szt. </w:t>
            </w:r>
          </w:p>
          <w:p w14:paraId="037F7B87" w14:textId="79446A0C" w:rsidR="00971D86" w:rsidRDefault="00971D86" w:rsidP="00971D86">
            <w:pPr>
              <w:spacing w:after="0" w:line="240" w:lineRule="auto"/>
              <w:jc w:val="center"/>
            </w:pPr>
          </w:p>
        </w:tc>
        <w:tc>
          <w:tcPr>
            <w:tcW w:w="1309" w:type="dxa"/>
          </w:tcPr>
          <w:p w14:paraId="4CB2A250" w14:textId="7432F03B" w:rsidR="00971D86" w:rsidRDefault="00971D86" w:rsidP="00971D86">
            <w:pPr>
              <w:jc w:val="center"/>
            </w:pPr>
          </w:p>
        </w:tc>
      </w:tr>
    </w:tbl>
    <w:p w14:paraId="2683C4B0" w14:textId="15B14885" w:rsidR="008A4DC3" w:rsidRDefault="008A4DC3" w:rsidP="001E2B0B">
      <w:pPr>
        <w:tabs>
          <w:tab w:val="left" w:pos="5610"/>
        </w:tabs>
        <w:jc w:val="both"/>
        <w:rPr>
          <w:rFonts w:ascii="Times New Roman" w:hAnsi="Times New Roman" w:cs="Times New Roman"/>
        </w:rPr>
      </w:pPr>
    </w:p>
    <w:sectPr w:rsidR="008A4DC3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29DF2" w14:textId="77777777" w:rsidR="00E5611C" w:rsidRDefault="00E5611C">
      <w:pPr>
        <w:spacing w:after="0" w:line="240" w:lineRule="auto"/>
      </w:pPr>
      <w:r>
        <w:separator/>
      </w:r>
    </w:p>
  </w:endnote>
  <w:endnote w:type="continuationSeparator" w:id="0">
    <w:p w14:paraId="0BC58163" w14:textId="77777777" w:rsidR="00E5611C" w:rsidRDefault="00E56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637EA" w14:textId="77777777" w:rsidR="00E5611C" w:rsidRDefault="00E5611C">
      <w:pPr>
        <w:spacing w:after="0" w:line="240" w:lineRule="auto"/>
      </w:pPr>
      <w:r>
        <w:separator/>
      </w:r>
    </w:p>
  </w:footnote>
  <w:footnote w:type="continuationSeparator" w:id="0">
    <w:p w14:paraId="630C07F6" w14:textId="77777777" w:rsidR="00E5611C" w:rsidRDefault="00E56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CE99B" w14:textId="77777777" w:rsidR="00971D86" w:rsidRPr="00312726" w:rsidRDefault="00971D86" w:rsidP="00971D86">
    <w:pPr>
      <w:spacing w:after="0" w:line="100" w:lineRule="atLeast"/>
      <w:ind w:hanging="2"/>
    </w:pPr>
    <w:r w:rsidRPr="00312726">
      <w:rPr>
        <w:noProof/>
      </w:rPr>
      <w:drawing>
        <wp:inline distT="0" distB="0" distL="0" distR="0" wp14:anchorId="43CAAF1B" wp14:editId="51AC89CE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03CB2"/>
    <w:multiLevelType w:val="multilevel"/>
    <w:tmpl w:val="62C8EC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BDF5D88"/>
    <w:multiLevelType w:val="multilevel"/>
    <w:tmpl w:val="C78A93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82116933">
    <w:abstractNumId w:val="1"/>
  </w:num>
  <w:num w:numId="2" w16cid:durableId="2091542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DC3"/>
    <w:rsid w:val="000F3010"/>
    <w:rsid w:val="001E2B0B"/>
    <w:rsid w:val="004150E9"/>
    <w:rsid w:val="006F655B"/>
    <w:rsid w:val="00764808"/>
    <w:rsid w:val="00824E19"/>
    <w:rsid w:val="008A4DC3"/>
    <w:rsid w:val="00971D86"/>
    <w:rsid w:val="00A618F7"/>
    <w:rsid w:val="00BF4361"/>
    <w:rsid w:val="00E5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81A7"/>
  <w15:docId w15:val="{990A453D-036B-428C-81E1-C2E2FEF91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6A2F"/>
  </w:style>
  <w:style w:type="character" w:customStyle="1" w:styleId="StopkaZnak">
    <w:name w:val="Stopka Znak"/>
    <w:basedOn w:val="Domylnaczcionkaakapitu"/>
    <w:link w:val="Stopka"/>
    <w:uiPriority w:val="99"/>
    <w:qFormat/>
    <w:rsid w:val="006B6A2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A20E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A20E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A20E9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312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qFormat/>
    <w:rsid w:val="006B6A2F"/>
    <w:pPr>
      <w:spacing w:before="100" w:after="100" w:line="276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paragraph" w:styleId="Akapitzlist">
    <w:name w:val="List Paragraph"/>
    <w:qFormat/>
    <w:rsid w:val="006B6A2F"/>
    <w:pPr>
      <w:spacing w:after="160" w:line="276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A20E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A20E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6B6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dc:description/>
  <cp:lastModifiedBy>Gmina Zduny</cp:lastModifiedBy>
  <cp:revision>2</cp:revision>
  <cp:lastPrinted>2025-01-22T08:15:00Z</cp:lastPrinted>
  <dcterms:created xsi:type="dcterms:W3CDTF">2025-03-03T12:29:00Z</dcterms:created>
  <dcterms:modified xsi:type="dcterms:W3CDTF">2025-03-03T12:29:00Z</dcterms:modified>
  <dc:language>pl-PL</dc:language>
</cp:coreProperties>
</file>